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CB44F" w14:textId="77777777" w:rsidR="007A15A2" w:rsidRDefault="002E7864" w:rsidP="007A15A2">
      <w:pPr>
        <w:pStyle w:val="Heading5"/>
        <w:spacing w:before="100" w:beforeAutospacing="1"/>
      </w:pPr>
      <w:r>
        <w:t xml:space="preserve">                               </w:t>
      </w:r>
      <w:r w:rsidR="0060609F">
        <w:t xml:space="preserve">    </w:t>
      </w:r>
      <w:r w:rsidR="0060609F" w:rsidRPr="0060609F">
        <w:rPr>
          <w:noProof/>
          <w:lang w:eastAsia="en-US"/>
        </w:rPr>
        <w:drawing>
          <wp:inline distT="0" distB="0" distL="0" distR="0" wp14:anchorId="66E20D1D" wp14:editId="07777777">
            <wp:extent cx="3885565" cy="2232608"/>
            <wp:effectExtent l="0" t="0" r="635" b="0"/>
            <wp:docPr id="2" name="Picture 2" descr="C:\Users\monicaz\Desktop\Willo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icaz\Desktop\Willow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070" cy="2250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B684D" w14:textId="74DE0DCB" w:rsidR="00510CD4" w:rsidRPr="007A15A2" w:rsidRDefault="007A15A2" w:rsidP="007A15A2">
      <w:pPr>
        <w:pStyle w:val="Heading5"/>
        <w:spacing w:before="100" w:beforeAutospacing="1"/>
        <w:rPr>
          <w:rStyle w:val="IntenseReference"/>
          <w:b/>
          <w:i w:val="0"/>
          <w:iCs w:val="0"/>
          <w:caps/>
        </w:rPr>
      </w:pPr>
      <w:r w:rsidRPr="007A15A2">
        <w:rPr>
          <w:rStyle w:val="IntenseReference"/>
          <w:b/>
        </w:rPr>
        <w:t>Business Profile</w:t>
      </w:r>
    </w:p>
    <w:p w14:paraId="1925EC6D" w14:textId="77777777" w:rsidR="007A15A2" w:rsidRDefault="007A15A2" w:rsidP="00510CD4">
      <w:pPr>
        <w:rPr>
          <w:rStyle w:val="SubtleReference"/>
          <w:b/>
        </w:rPr>
      </w:pPr>
    </w:p>
    <w:p w14:paraId="5EEBD39C" w14:textId="77777777" w:rsidR="007A15A2" w:rsidRDefault="007A15A2" w:rsidP="00510CD4">
      <w:pPr>
        <w:rPr>
          <w:rStyle w:val="SubtleReference"/>
          <w:b/>
        </w:rPr>
      </w:pPr>
    </w:p>
    <w:p w14:paraId="245CFE42" w14:textId="1E92EADE" w:rsidR="00510CD4" w:rsidRPr="00510CD4" w:rsidRDefault="00510CD4" w:rsidP="00510CD4">
      <w:r w:rsidRPr="00FB5804">
        <w:rPr>
          <w:rStyle w:val="SubtleReference"/>
          <w:b/>
        </w:rPr>
        <w:t>Company Information</w:t>
      </w:r>
    </w:p>
    <w:p w14:paraId="3018553C" w14:textId="77777777" w:rsidR="00E8636E" w:rsidRDefault="00FB5804" w:rsidP="00FB5804">
      <w:pPr>
        <w:spacing w:before="0" w:after="0"/>
      </w:pPr>
      <w:r>
        <w:t>Willow the Knee Pillow</w:t>
      </w:r>
      <w:r w:rsidR="00E8636E">
        <w:t>, LLC.</w:t>
      </w:r>
      <w:r w:rsidR="002E7864">
        <w:t xml:space="preserve">                                                  </w:t>
      </w:r>
    </w:p>
    <w:p w14:paraId="31800DCE" w14:textId="77777777" w:rsidR="00E8636E" w:rsidRDefault="00E8636E" w:rsidP="00FB5804">
      <w:pPr>
        <w:spacing w:before="0" w:after="0"/>
      </w:pPr>
      <w:r>
        <w:t>1063 Clark Way, Palo Alto, CA</w:t>
      </w:r>
    </w:p>
    <w:p w14:paraId="122A0272" w14:textId="77777777" w:rsidR="00E8636E" w:rsidRDefault="00E8636E" w:rsidP="00FB5804">
      <w:pPr>
        <w:spacing w:before="0" w:after="0"/>
      </w:pPr>
      <w:r>
        <w:t>408-469-0366</w:t>
      </w:r>
    </w:p>
    <w:p w14:paraId="00A6E9FA" w14:textId="77777777" w:rsidR="00E8636E" w:rsidRDefault="0078559A" w:rsidP="00FB5804">
      <w:pPr>
        <w:spacing w:before="0" w:after="0"/>
      </w:pPr>
      <w:hyperlink r:id="rId11" w:history="1">
        <w:r w:rsidR="00E8636E" w:rsidRPr="00557D44">
          <w:rPr>
            <w:rStyle w:val="Hyperlink"/>
          </w:rPr>
          <w:t>www.willowthekneepillow.com</w:t>
        </w:r>
      </w:hyperlink>
    </w:p>
    <w:p w14:paraId="3E159A49" w14:textId="77777777" w:rsidR="00E8636E" w:rsidRDefault="0078559A" w:rsidP="00FB5804">
      <w:pPr>
        <w:spacing w:before="0" w:after="0"/>
      </w:pPr>
      <w:hyperlink r:id="rId12" w:history="1">
        <w:r w:rsidR="00E8636E" w:rsidRPr="00557D44">
          <w:rPr>
            <w:rStyle w:val="Hyperlink"/>
          </w:rPr>
          <w:t>willowthekneepillow@yahoo.com</w:t>
        </w:r>
      </w:hyperlink>
    </w:p>
    <w:p w14:paraId="315BCA98" w14:textId="77777777" w:rsidR="00E8636E" w:rsidRDefault="00E8636E" w:rsidP="00FB5804">
      <w:pPr>
        <w:spacing w:before="0" w:after="0"/>
      </w:pPr>
      <w:r>
        <w:t>Contact/Owner:  Monica Zavala</w:t>
      </w:r>
    </w:p>
    <w:p w14:paraId="4B10F488" w14:textId="77777777" w:rsidR="00510CD4" w:rsidRDefault="00510CD4" w:rsidP="00FB5804">
      <w:pPr>
        <w:spacing w:before="0" w:after="0"/>
      </w:pPr>
    </w:p>
    <w:p w14:paraId="73B616C8" w14:textId="77777777" w:rsidR="00196786" w:rsidRPr="00196786" w:rsidRDefault="00E8636E" w:rsidP="00196786">
      <w:pPr>
        <w:rPr>
          <w:b/>
          <w:color w:val="099BDD" w:themeColor="text2"/>
        </w:rPr>
      </w:pPr>
      <w:r w:rsidRPr="00FB5804">
        <w:rPr>
          <w:rStyle w:val="SubtleReference"/>
          <w:b/>
        </w:rPr>
        <w:t>Business Details</w:t>
      </w:r>
    </w:p>
    <w:p w14:paraId="59F20A97" w14:textId="43770A5B" w:rsidR="00E8636E" w:rsidRDefault="49D9C58D" w:rsidP="00FB5804">
      <w:pPr>
        <w:spacing w:before="0" w:after="0"/>
      </w:pPr>
      <w:r>
        <w:t>Product:  Bathtub kneeling cushion.  A comfortable, high-quality,</w:t>
      </w:r>
      <w:r w:rsidR="0078559A">
        <w:t xml:space="preserve"> waterproof cushion that is not intended for the use of </w:t>
      </w:r>
      <w:r>
        <w:t>children.</w:t>
      </w:r>
    </w:p>
    <w:p w14:paraId="17CA3240" w14:textId="2A18B8A7" w:rsidR="00E8636E" w:rsidRDefault="49D9C58D" w:rsidP="00FB5804">
      <w:pPr>
        <w:spacing w:before="0" w:after="0"/>
      </w:pPr>
      <w:r>
        <w:t>Customer population:  People giving children or pets a bath</w:t>
      </w:r>
    </w:p>
    <w:p w14:paraId="23296BBF" w14:textId="77777777" w:rsidR="00E8636E" w:rsidRDefault="00E8636E" w:rsidP="00FB5804">
      <w:pPr>
        <w:spacing w:before="0" w:after="0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r>
        <w:t xml:space="preserve">Manufactured by:  </w:t>
      </w:r>
      <w:r w:rsidR="002E7864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Ningbo Da Feng Plastic Container Co Ltd.</w:t>
      </w:r>
    </w:p>
    <w:p w14:paraId="1423343D" w14:textId="3CC2B1C0" w:rsidR="002E7864" w:rsidRPr="002E7864" w:rsidRDefault="002E7864" w:rsidP="00FB5804">
      <w:pPr>
        <w:shd w:val="clear" w:color="auto" w:fill="FFFFFF"/>
        <w:spacing w:before="0" w:after="0"/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</w:pPr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 xml:space="preserve">                               </w:t>
      </w:r>
      <w:r w:rsidR="001E001B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 xml:space="preserve">      </w:t>
      </w:r>
      <w:proofErr w:type="spellStart"/>
      <w:r w:rsidRPr="002E7864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>Xin</w:t>
      </w:r>
      <w:proofErr w:type="spellEnd"/>
      <w:r w:rsidRPr="002E7864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 xml:space="preserve"> </w:t>
      </w:r>
      <w:proofErr w:type="spellStart"/>
      <w:r w:rsidRPr="002E7864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>Jie</w:t>
      </w:r>
      <w:proofErr w:type="spellEnd"/>
      <w:r w:rsidRPr="002E7864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 xml:space="preserve"> Development Park, </w:t>
      </w:r>
      <w:proofErr w:type="spellStart"/>
      <w:r w:rsidRPr="002E7864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>Zong</w:t>
      </w:r>
      <w:proofErr w:type="spellEnd"/>
      <w:r w:rsidRPr="002E7864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 xml:space="preserve"> Han, </w:t>
      </w:r>
      <w:proofErr w:type="spellStart"/>
      <w:r w:rsidRPr="002E7864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>Cixi</w:t>
      </w:r>
      <w:proofErr w:type="spellEnd"/>
      <w:r w:rsidRPr="002E7864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 xml:space="preserve"> City.</w:t>
      </w:r>
    </w:p>
    <w:p w14:paraId="794E7F2E" w14:textId="1429ECE4" w:rsidR="002E7864" w:rsidRPr="002E7864" w:rsidRDefault="002E7864" w:rsidP="00FB5804">
      <w:pPr>
        <w:shd w:val="clear" w:color="auto" w:fill="FFFFFF"/>
        <w:spacing w:before="0"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 xml:space="preserve">                              </w:t>
      </w:r>
      <w:r w:rsidR="001E001B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 xml:space="preserve">      </w:t>
      </w:r>
      <w:r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 xml:space="preserve"> </w:t>
      </w:r>
      <w:r w:rsidRPr="002E7864">
        <w:rPr>
          <w:rFonts w:ascii="Segoe UI" w:eastAsia="Times New Roman" w:hAnsi="Segoe UI" w:cs="Segoe UI"/>
          <w:color w:val="000000"/>
          <w:sz w:val="20"/>
          <w:szCs w:val="20"/>
          <w:lang w:eastAsia="en-US"/>
        </w:rPr>
        <w:t>Ningbo. Zhejiang Province. China</w:t>
      </w:r>
    </w:p>
    <w:p w14:paraId="6A8EAC7F" w14:textId="77777777" w:rsidR="00E8636E" w:rsidRDefault="00E8636E" w:rsidP="00FB5804">
      <w:pPr>
        <w:spacing w:before="0" w:after="0"/>
      </w:pPr>
      <w:r>
        <w:t xml:space="preserve">Retailers anticipated:  Amazon.com, Walmart.com, big box retailers, boutiques, baby and </w:t>
      </w:r>
      <w:r w:rsidR="002E7864">
        <w:t>pet stores.</w:t>
      </w:r>
    </w:p>
    <w:p w14:paraId="6481EE01" w14:textId="77777777" w:rsidR="00510CD4" w:rsidRDefault="00510CD4" w:rsidP="00FB5804">
      <w:pPr>
        <w:spacing w:before="0" w:after="0"/>
      </w:pPr>
    </w:p>
    <w:p w14:paraId="660A5AEA" w14:textId="77777777" w:rsidR="008D6491" w:rsidRDefault="008D6491" w:rsidP="00FB5804">
      <w:pPr>
        <w:spacing w:before="0" w:after="0"/>
      </w:pPr>
    </w:p>
    <w:p w14:paraId="364EA1DE" w14:textId="31B91E9E" w:rsidR="008D6491" w:rsidRDefault="008D6491" w:rsidP="00510CD4">
      <w:pPr>
        <w:spacing w:before="0" w:after="0" w:line="240" w:lineRule="auto"/>
      </w:pPr>
      <w:r>
        <w:t>In January</w:t>
      </w:r>
      <w:r w:rsidR="0078559A">
        <w:t xml:space="preserve"> </w:t>
      </w:r>
      <w:r w:rsidR="00510CD4">
        <w:t xml:space="preserve">2016, Willow the Knee Pillow™ </w:t>
      </w:r>
      <w:r>
        <w:t>bec</w:t>
      </w:r>
      <w:r w:rsidR="0078559A">
        <w:t>ame a Limited Liability Company</w:t>
      </w:r>
      <w:r>
        <w:t xml:space="preserve">.  We pride ourselves in being a business of high integrity and one that offers a high quality kneeling product.  As a new company in our final stages of production, we are preparing to launch as early as </w:t>
      </w:r>
      <w:proofErr w:type="gramStart"/>
      <w:r>
        <w:t>October,</w:t>
      </w:r>
      <w:proofErr w:type="gramEnd"/>
      <w:r>
        <w:t xml:space="preserve"> 2016.</w:t>
      </w:r>
    </w:p>
    <w:p w14:paraId="3CC216C2" w14:textId="77777777" w:rsidR="00FB5804" w:rsidRDefault="00FB5804" w:rsidP="00FB5804">
      <w:pPr>
        <w:spacing w:before="0" w:after="0"/>
      </w:pPr>
    </w:p>
    <w:p w14:paraId="1B81B59D" w14:textId="77777777" w:rsidR="00FB5804" w:rsidRDefault="00FB5804" w:rsidP="00FB5804">
      <w:pPr>
        <w:spacing w:before="0" w:after="0"/>
      </w:pPr>
    </w:p>
    <w:p w14:paraId="100A1B52" w14:textId="77777777" w:rsidR="00FB5804" w:rsidRDefault="00FB5804" w:rsidP="00FB5804">
      <w:pPr>
        <w:spacing w:before="0" w:after="0"/>
      </w:pPr>
      <w:r>
        <w:t xml:space="preserve">  </w:t>
      </w:r>
    </w:p>
    <w:p w14:paraId="3A869FE1" w14:textId="77777777" w:rsidR="00FB5804" w:rsidRDefault="00FB5804" w:rsidP="00FB5804">
      <w:pPr>
        <w:spacing w:before="0" w:after="0"/>
      </w:pPr>
      <w:r>
        <w:t xml:space="preserve">                      </w:t>
      </w:r>
      <w:bookmarkStart w:id="0" w:name="_GoBack"/>
      <w:bookmarkEnd w:id="0"/>
      <w:r>
        <w:t xml:space="preserve">                            </w:t>
      </w:r>
    </w:p>
    <w:p w14:paraId="72091635" w14:textId="77777777" w:rsidR="00FB5804" w:rsidRDefault="00FB5804" w:rsidP="00FB5804">
      <w:pPr>
        <w:spacing w:before="0" w:after="0"/>
      </w:pPr>
    </w:p>
    <w:p w14:paraId="3AF2CF11" w14:textId="77777777" w:rsidR="002E7864" w:rsidRDefault="002E7864" w:rsidP="00FB5804">
      <w:pPr>
        <w:spacing w:before="0" w:after="0"/>
      </w:pPr>
    </w:p>
    <w:p w14:paraId="1CB12483" w14:textId="77777777" w:rsidR="00E8636E" w:rsidRPr="0060609F" w:rsidRDefault="00E8636E" w:rsidP="0060609F"/>
    <w:sectPr w:rsidR="00E8636E" w:rsidRPr="0060609F" w:rsidSect="001E001B">
      <w:headerReference w:type="default" r:id="rId13"/>
      <w:pgSz w:w="12240" w:h="15840"/>
      <w:pgMar w:top="-72" w:right="1440" w:bottom="1440" w:left="1440" w:header="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E7ABF" w14:textId="77777777" w:rsidR="000A27BA" w:rsidRDefault="000A27BA">
      <w:pPr>
        <w:spacing w:after="0" w:line="240" w:lineRule="auto"/>
      </w:pPr>
      <w:r>
        <w:separator/>
      </w:r>
    </w:p>
  </w:endnote>
  <w:endnote w:type="continuationSeparator" w:id="0">
    <w:p w14:paraId="723A0996" w14:textId="77777777" w:rsidR="000A27BA" w:rsidRDefault="000A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82B1A9" w14:textId="77777777" w:rsidR="000A27BA" w:rsidRDefault="000A27BA">
      <w:pPr>
        <w:spacing w:after="0" w:line="240" w:lineRule="auto"/>
      </w:pPr>
      <w:r>
        <w:separator/>
      </w:r>
    </w:p>
  </w:footnote>
  <w:footnote w:type="continuationSeparator" w:id="0">
    <w:p w14:paraId="15B24B19" w14:textId="77777777" w:rsidR="000A27BA" w:rsidRDefault="000A2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672E3" w14:textId="77777777" w:rsidR="0060609F" w:rsidRDefault="0060609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9086C"/>
    <w:multiLevelType w:val="hybridMultilevel"/>
    <w:tmpl w:val="7152D5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B32C0"/>
    <w:multiLevelType w:val="hybridMultilevel"/>
    <w:tmpl w:val="535A26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09F"/>
    <w:rsid w:val="000A27BA"/>
    <w:rsid w:val="00125A1D"/>
    <w:rsid w:val="00196786"/>
    <w:rsid w:val="001E001B"/>
    <w:rsid w:val="002E7864"/>
    <w:rsid w:val="00510CD4"/>
    <w:rsid w:val="0060609F"/>
    <w:rsid w:val="0078559A"/>
    <w:rsid w:val="007A15A2"/>
    <w:rsid w:val="008D6491"/>
    <w:rsid w:val="00C0036E"/>
    <w:rsid w:val="00E434C3"/>
    <w:rsid w:val="00E8636E"/>
    <w:rsid w:val="00FB5804"/>
    <w:rsid w:val="49D9C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  <w14:docId w14:val="7AA60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pBdr>
        <w:top w:val="single" w:sz="24" w:space="0" w:color="099BDD" w:themeColor="text2"/>
        <w:left w:val="single" w:sz="24" w:space="0" w:color="099BDD" w:themeColor="text2"/>
        <w:bottom w:val="single" w:sz="24" w:space="0" w:color="099BDD" w:themeColor="text2"/>
        <w:right w:val="single" w:sz="24" w:space="0" w:color="099BDD" w:themeColor="text2"/>
      </w:pBdr>
      <w:shd w:val="clear" w:color="auto" w:fill="099BDD" w:themeFill="text2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99BDD" w:themeFill="text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before="0" w:after="0"/>
    </w:pPr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500" w:line="240" w:lineRule="auto"/>
    </w:pPr>
    <w:rPr>
      <w:caps/>
      <w:color w:val="757575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Pr>
      <w:caps/>
      <w:color w:val="757575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uiPriority w:val="31"/>
    <w:qFormat/>
    <w:rPr>
      <w:b w:val="0"/>
      <w:bCs w:val="0"/>
      <w:color w:val="099BDD" w:themeColor="text2"/>
    </w:rPr>
  </w:style>
  <w:style w:type="character" w:styleId="SubtleEmphasis">
    <w:name w:val="Subtle Emphasis"/>
    <w:uiPriority w:val="19"/>
    <w:qFormat/>
    <w:rPr>
      <w:i/>
      <w:iCs/>
      <w:color w:val="044D6E" w:themeColor="text2" w:themeShade="80"/>
    </w:rPr>
  </w:style>
  <w:style w:type="character" w:styleId="Emphasis">
    <w:name w:val="Emphasis"/>
    <w:uiPriority w:val="20"/>
    <w:qFormat/>
    <w:rPr>
      <w:caps/>
      <w:color w:val="auto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1080" w:right="1080"/>
      <w:jc w:val="center"/>
    </w:pPr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sz w:val="24"/>
      <w:szCs w:val="24"/>
    </w:rPr>
  </w:style>
  <w:style w:type="character" w:styleId="IntenseEmphasis">
    <w:name w:val="Intense Emphasis"/>
    <w:uiPriority w:val="21"/>
    <w:qFormat/>
    <w:rPr>
      <w:b/>
      <w:bCs/>
      <w:caps/>
      <w:color w:val="044D6E" w:themeColor="text2" w:themeShade="80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240" w:after="240" w:line="240" w:lineRule="auto"/>
      <w:ind w:left="1080" w:right="1080"/>
      <w:jc w:val="center"/>
    </w:pPr>
    <w:rPr>
      <w:color w:val="099BDD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99BD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styleId="BookTitle">
    <w:name w:val="Book Title"/>
    <w:uiPriority w:val="33"/>
    <w:qFormat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0673A5" w:themeColor="text2" w:themeShade="BF"/>
      <w:sz w:val="16"/>
      <w:szCs w:val="16"/>
    </w:rPr>
  </w:style>
  <w:style w:type="character" w:styleId="IntenseReference">
    <w:name w:val="Intense Reference"/>
    <w:uiPriority w:val="32"/>
    <w:qFormat/>
    <w:rPr>
      <w:b w:val="0"/>
      <w:bCs w:val="0"/>
      <w:i/>
      <w:iCs/>
      <w:caps/>
      <w:color w:val="099BDD" w:themeColor="text2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uiPriority w:val="22"/>
    <w:qFormat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0609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09F"/>
  </w:style>
  <w:style w:type="paragraph" w:styleId="Footer">
    <w:name w:val="footer"/>
    <w:basedOn w:val="Normal"/>
    <w:link w:val="FooterChar"/>
    <w:uiPriority w:val="99"/>
    <w:unhideWhenUsed/>
    <w:rsid w:val="0060609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09F"/>
  </w:style>
  <w:style w:type="paragraph" w:styleId="BalloonText">
    <w:name w:val="Balloon Text"/>
    <w:basedOn w:val="Normal"/>
    <w:link w:val="BalloonTextChar"/>
    <w:uiPriority w:val="99"/>
    <w:semiHidden/>
    <w:unhideWhenUsed/>
    <w:rsid w:val="0060609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09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8636E"/>
    <w:rPr>
      <w:color w:val="005DBA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120" w:after="200" w:line="264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pBdr>
        <w:top w:val="single" w:sz="24" w:space="0" w:color="099BDD" w:themeColor="text2"/>
        <w:left w:val="single" w:sz="24" w:space="0" w:color="099BDD" w:themeColor="text2"/>
        <w:bottom w:val="single" w:sz="24" w:space="0" w:color="099BDD" w:themeColor="text2"/>
        <w:right w:val="single" w:sz="24" w:space="0" w:color="099BDD" w:themeColor="text2"/>
      </w:pBdr>
      <w:shd w:val="clear" w:color="auto" w:fill="099BDD" w:themeFill="text2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99BDD" w:themeFill="text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before="0" w:after="0"/>
    </w:pPr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099BDD" w:themeColor="text2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0" w:after="500" w:line="240" w:lineRule="auto"/>
    </w:pPr>
    <w:rPr>
      <w:caps/>
      <w:color w:val="757575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Pr>
      <w:caps/>
      <w:color w:val="757575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SubtleReference">
    <w:name w:val="Subtle Reference"/>
    <w:uiPriority w:val="31"/>
    <w:qFormat/>
    <w:rPr>
      <w:b w:val="0"/>
      <w:bCs w:val="0"/>
      <w:color w:val="099BDD" w:themeColor="text2"/>
    </w:rPr>
  </w:style>
  <w:style w:type="character" w:styleId="SubtleEmphasis">
    <w:name w:val="Subtle Emphasis"/>
    <w:uiPriority w:val="19"/>
    <w:qFormat/>
    <w:rPr>
      <w:i/>
      <w:iCs/>
      <w:color w:val="044D6E" w:themeColor="text2" w:themeShade="80"/>
    </w:rPr>
  </w:style>
  <w:style w:type="character" w:styleId="Emphasis">
    <w:name w:val="Emphasis"/>
    <w:uiPriority w:val="20"/>
    <w:qFormat/>
    <w:rPr>
      <w:caps/>
      <w:color w:val="auto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1080" w:right="1080"/>
      <w:jc w:val="center"/>
    </w:pPr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sz w:val="24"/>
      <w:szCs w:val="24"/>
    </w:rPr>
  </w:style>
  <w:style w:type="character" w:styleId="IntenseEmphasis">
    <w:name w:val="Intense Emphasis"/>
    <w:uiPriority w:val="21"/>
    <w:qFormat/>
    <w:rPr>
      <w:b/>
      <w:bCs/>
      <w:caps/>
      <w:color w:val="044D6E" w:themeColor="text2" w:themeShade="80"/>
      <w:spacing w:val="1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spacing w:before="240" w:after="240" w:line="240" w:lineRule="auto"/>
      <w:ind w:left="1080" w:right="1080"/>
      <w:jc w:val="center"/>
    </w:pPr>
    <w:rPr>
      <w:color w:val="099BDD" w:themeColor="text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99BD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aps/>
      <w:spacing w:val="10"/>
      <w:sz w:val="18"/>
      <w:szCs w:val="18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styleId="BookTitle">
    <w:name w:val="Book Title"/>
    <w:uiPriority w:val="33"/>
    <w:qFormat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0673A5" w:themeColor="text2" w:themeShade="BF"/>
      <w:sz w:val="16"/>
      <w:szCs w:val="16"/>
    </w:rPr>
  </w:style>
  <w:style w:type="character" w:styleId="IntenseReference">
    <w:name w:val="Intense Reference"/>
    <w:uiPriority w:val="32"/>
    <w:qFormat/>
    <w:rPr>
      <w:b w:val="0"/>
      <w:bCs w:val="0"/>
      <w:i/>
      <w:iCs/>
      <w:caps/>
      <w:color w:val="099BDD" w:themeColor="text2"/>
    </w:rPr>
  </w:style>
  <w:style w:type="character" w:customStyle="1" w:styleId="NoSpacingChar">
    <w:name w:val="No Spacing Char"/>
    <w:basedOn w:val="DefaultParagraphFont"/>
    <w:link w:val="NoSpacing"/>
    <w:uiPriority w:val="1"/>
  </w:style>
  <w:style w:type="character" w:styleId="Strong">
    <w:name w:val="Strong"/>
    <w:uiPriority w:val="22"/>
    <w:qFormat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60609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09F"/>
  </w:style>
  <w:style w:type="paragraph" w:styleId="Footer">
    <w:name w:val="footer"/>
    <w:basedOn w:val="Normal"/>
    <w:link w:val="FooterChar"/>
    <w:uiPriority w:val="99"/>
    <w:unhideWhenUsed/>
    <w:rsid w:val="0060609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09F"/>
  </w:style>
  <w:style w:type="paragraph" w:styleId="BalloonText">
    <w:name w:val="Balloon Text"/>
    <w:basedOn w:val="Normal"/>
    <w:link w:val="BalloonTextChar"/>
    <w:uiPriority w:val="99"/>
    <w:semiHidden/>
    <w:unhideWhenUsed/>
    <w:rsid w:val="0060609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09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8636E"/>
    <w:rPr>
      <w:color w:val="005DB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illowthekneepillow.com" TargetMode="External"/><Relationship Id="rId12" Type="http://schemas.openxmlformats.org/officeDocument/2006/relationships/hyperlink" Target="mailto:willowthekneepillow@yahoo.com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caz\AppData\Roaming\Microsoft\Templates\Banded%20design%20(blank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>
  <b:Source>
    <b:Tag>RSt01</b:Tag>
    <b:SourceType>Book</b:SourceType>
    <b:Guid>{7AD77338-905D-470F-B1E0-188E68B0C2E5}</b:Guid>
    <b:Author>
      <b:Author>
        <b:NameList>
          <b:Person>
            <b:Last>Stair</b:Last>
            <b:First>R</b:First>
          </b:Person>
          <b:Person>
            <b:Last>Reynolds</b:Last>
            <b:First>G.</b:First>
          </b:Person>
        </b:NameList>
      </b:Author>
    </b:Author>
    <b:Title>Principles of Information Systems</b:Title>
    <b:Year>2001</b:Year>
    <b:City>Boston</b:City>
    <b:Publisher>Course Technology</b:Publisher>
    <b:RefOrder>1</b:RefOrder>
  </b:Source>
  <b:Source>
    <b:Tag>Kro09</b:Tag>
    <b:SourceType>Book</b:SourceType>
    <b:Guid>{BECAF388-DFB8-4ECD-A8A7-68C152322225}</b:Guid>
    <b:Author>
      <b:Author>
        <b:NameList>
          <b:Person>
            <b:Last>Kroenke</b:Last>
            <b:First>D.</b:First>
          </b:Person>
          <b:Person>
            <b:Last>Auer</b:Last>
            <b:First>D.</b:First>
          </b:Person>
        </b:NameList>
      </b:Author>
    </b:Author>
    <b:Year>2009</b:Year>
    <b:Title>Database Concepts</b:Title>
    <b:City>New Jersey</b:City>
    <b:Publisher>Prentice Hall</b:Publisher>
    <b:RefOrder>2</b:RefOrder>
  </b:Source>
</b:Sources>
</file>

<file path=customXml/itemProps1.xml><?xml version="1.0" encoding="utf-8"?>
<ds:datastoreItem xmlns:ds="http://schemas.openxmlformats.org/officeDocument/2006/customXml" ds:itemID="{FF740C13-C6A2-43D3-86C5-4CBB969C2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D492E-BEA5-C446-8546-8D475C4FD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\Users\monicaz\AppData\Roaming\Microsoft\Templates\Banded design (blank).dotx</Template>
  <TotalTime>16</TotalTime>
  <Pages>1</Pages>
  <Words>189</Words>
  <Characters>1079</Characters>
  <Application>Microsoft Macintosh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Zavala, Monica G.</dc:creator>
  <cp:keywords/>
  <cp:lastModifiedBy>Monica</cp:lastModifiedBy>
  <cp:revision>7</cp:revision>
  <dcterms:created xsi:type="dcterms:W3CDTF">2016-08-10T17:14:00Z</dcterms:created>
  <dcterms:modified xsi:type="dcterms:W3CDTF">2016-08-10T21:57:00Z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TC037499679991</vt:lpwstr>
  </property>
</Properties>
</file>